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64E12099" w:rsidR="009A4EA9" w:rsidRPr="000242C5" w:rsidRDefault="00C244DC" w:rsidP="002B62F7">
      <w:pPr>
        <w:pStyle w:val="Nagwek1"/>
        <w:jc w:val="right"/>
        <w:rPr>
          <w:rFonts w:ascii="Verdana" w:hAnsi="Verdana" w:cstheme="minorHAnsi"/>
          <w:color w:val="000000" w:themeColor="text1"/>
          <w:sz w:val="18"/>
          <w:szCs w:val="18"/>
        </w:rPr>
      </w:pPr>
      <w:bookmarkStart w:id="0" w:name="_Toc516738908"/>
      <w:bookmarkStart w:id="1" w:name="_Toc18928752"/>
      <w:r w:rsidRPr="000242C5">
        <w:rPr>
          <w:rFonts w:ascii="Verdana" w:hAnsi="Verdana" w:cstheme="minorHAnsi"/>
          <w:color w:val="000000" w:themeColor="text1"/>
          <w:sz w:val="18"/>
          <w:szCs w:val="18"/>
        </w:rPr>
        <w:t xml:space="preserve">ZAŁĄCZNIK NR </w:t>
      </w:r>
      <w:r w:rsidR="00634B20" w:rsidRPr="000242C5">
        <w:rPr>
          <w:rFonts w:ascii="Verdana" w:hAnsi="Verdana" w:cstheme="minorHAnsi"/>
          <w:color w:val="000000" w:themeColor="text1"/>
          <w:sz w:val="18"/>
          <w:szCs w:val="18"/>
        </w:rPr>
        <w:t>7</w:t>
      </w:r>
      <w:r w:rsidRPr="000242C5">
        <w:rPr>
          <w:rFonts w:ascii="Verdana" w:hAnsi="Verdana" w:cstheme="minorHAnsi"/>
          <w:color w:val="000000" w:themeColor="text1"/>
          <w:sz w:val="18"/>
          <w:szCs w:val="18"/>
        </w:rPr>
        <w:t xml:space="preserve"> DO S</w:t>
      </w:r>
      <w:r w:rsidR="009A4EA9" w:rsidRPr="000242C5">
        <w:rPr>
          <w:rFonts w:ascii="Verdana" w:hAnsi="Verdana" w:cstheme="minorHAnsi"/>
          <w:color w:val="000000" w:themeColor="text1"/>
          <w:sz w:val="18"/>
          <w:szCs w:val="18"/>
        </w:rPr>
        <w:t xml:space="preserve">WZ – </w:t>
      </w:r>
      <w:bookmarkEnd w:id="0"/>
      <w:bookmarkEnd w:id="1"/>
      <w:r w:rsidR="000242C5" w:rsidRPr="000242C5">
        <w:rPr>
          <w:rFonts w:ascii="Verdana" w:hAnsi="Verdana" w:cstheme="minorHAnsi"/>
          <w:color w:val="000000" w:themeColor="text1"/>
          <w:sz w:val="18"/>
          <w:szCs w:val="18"/>
        </w:rPr>
        <w:t xml:space="preserve">WYKAZ OSÓB </w:t>
      </w:r>
    </w:p>
    <w:p w14:paraId="2AAE3FB5" w14:textId="1D814C79" w:rsidR="00A473BE" w:rsidRPr="000242C5" w:rsidRDefault="00A473BE" w:rsidP="00A473BE">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Look w:val="04A0" w:firstRow="1" w:lastRow="0" w:firstColumn="1" w:lastColumn="0" w:noHBand="0" w:noVBand="1"/>
      </w:tblPr>
      <w:tblGrid>
        <w:gridCol w:w="3965"/>
        <w:gridCol w:w="850"/>
        <w:gridCol w:w="4134"/>
      </w:tblGrid>
      <w:tr w:rsidR="0052463C" w:rsidRPr="000242C5" w14:paraId="4EBF985D" w14:textId="77777777" w:rsidTr="0052463C">
        <w:trPr>
          <w:trHeight w:val="1820"/>
        </w:trPr>
        <w:tc>
          <w:tcPr>
            <w:tcW w:w="3965" w:type="dxa"/>
            <w:tcBorders>
              <w:right w:val="single" w:sz="4" w:space="0" w:color="auto"/>
            </w:tcBorders>
          </w:tcPr>
          <w:p w14:paraId="0E90FD34" w14:textId="77777777" w:rsidR="0052463C" w:rsidRPr="000242C5" w:rsidRDefault="0052463C" w:rsidP="00345526">
            <w:pPr>
              <w:ind w:right="28"/>
              <w:jc w:val="left"/>
              <w:rPr>
                <w:rFonts w:ascii="Verdana" w:hAnsi="Verdana" w:cstheme="minorHAnsi"/>
                <w:b/>
                <w:i/>
                <w:iCs/>
                <w:sz w:val="18"/>
                <w:szCs w:val="18"/>
                <w:u w:val="single"/>
              </w:rPr>
            </w:pPr>
            <w:r w:rsidRPr="000242C5">
              <w:rPr>
                <w:rFonts w:ascii="Verdana" w:hAnsi="Verdana" w:cstheme="minorHAnsi"/>
                <w:b/>
                <w:i/>
                <w:iCs/>
                <w:sz w:val="18"/>
                <w:szCs w:val="18"/>
                <w:u w:val="single"/>
              </w:rPr>
              <w:t>Wykonawca</w:t>
            </w:r>
          </w:p>
          <w:p w14:paraId="6B4E6112" w14:textId="77777777" w:rsidR="0052463C" w:rsidRPr="000242C5" w:rsidRDefault="0052463C" w:rsidP="00345526">
            <w:pPr>
              <w:ind w:right="28"/>
              <w:jc w:val="left"/>
              <w:rPr>
                <w:rFonts w:ascii="Verdana" w:hAnsi="Verdana" w:cstheme="minorHAnsi"/>
                <w:sz w:val="18"/>
                <w:szCs w:val="18"/>
              </w:rPr>
            </w:pPr>
          </w:p>
          <w:p w14:paraId="38EEDDAF" w14:textId="77777777" w:rsidR="0052463C" w:rsidRPr="000242C5" w:rsidRDefault="0052463C" w:rsidP="00345526">
            <w:pPr>
              <w:ind w:right="28"/>
              <w:jc w:val="center"/>
              <w:rPr>
                <w:rFonts w:ascii="Verdana" w:hAnsi="Verdana" w:cstheme="minorHAnsi"/>
                <w:sz w:val="18"/>
                <w:szCs w:val="18"/>
              </w:rPr>
            </w:pPr>
            <w:r w:rsidRPr="000242C5">
              <w:rPr>
                <w:rFonts w:ascii="Verdana" w:hAnsi="Verdana" w:cstheme="minorHAnsi"/>
                <w:sz w:val="18"/>
                <w:szCs w:val="18"/>
              </w:rPr>
              <w:t>…………………………………………………</w:t>
            </w:r>
          </w:p>
          <w:p w14:paraId="3EBB5D03" w14:textId="77777777" w:rsidR="0052463C" w:rsidRPr="000242C5" w:rsidRDefault="0052463C" w:rsidP="00345526">
            <w:pPr>
              <w:ind w:right="28"/>
              <w:jc w:val="center"/>
              <w:rPr>
                <w:rFonts w:ascii="Verdana" w:hAnsi="Verdana" w:cstheme="minorHAnsi"/>
                <w:sz w:val="18"/>
                <w:szCs w:val="18"/>
              </w:rPr>
            </w:pPr>
            <w:r w:rsidRPr="000242C5">
              <w:rPr>
                <w:rFonts w:ascii="Verdana" w:hAnsi="Verdana" w:cstheme="minorHAnsi"/>
                <w:sz w:val="18"/>
                <w:szCs w:val="18"/>
              </w:rPr>
              <w:t>……………………………………………….</w:t>
            </w:r>
          </w:p>
          <w:p w14:paraId="34EC1F25" w14:textId="77777777" w:rsidR="0052463C" w:rsidRPr="000242C5" w:rsidRDefault="0052463C" w:rsidP="00345526">
            <w:pPr>
              <w:ind w:right="28"/>
              <w:jc w:val="center"/>
              <w:rPr>
                <w:rFonts w:ascii="Verdana" w:hAnsi="Verdana" w:cstheme="minorHAnsi"/>
                <w:i/>
                <w:sz w:val="18"/>
                <w:szCs w:val="18"/>
              </w:rPr>
            </w:pPr>
            <w:r w:rsidRPr="000242C5">
              <w:rPr>
                <w:rFonts w:ascii="Verdana" w:hAnsi="Verdana" w:cstheme="minorHAnsi"/>
                <w:i/>
                <w:sz w:val="18"/>
                <w:szCs w:val="18"/>
              </w:rPr>
              <w:t>Nazwa i adres</w:t>
            </w:r>
          </w:p>
          <w:p w14:paraId="6173AD39" w14:textId="77777777" w:rsidR="0052463C" w:rsidRPr="000242C5" w:rsidRDefault="0052463C"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2DC95B4B" w14:textId="77777777" w:rsidR="0052463C" w:rsidRPr="000242C5" w:rsidRDefault="0052463C"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20C02231" w14:textId="77777777" w:rsidR="0052463C" w:rsidRPr="000242C5" w:rsidRDefault="0052463C" w:rsidP="00345526">
            <w:pPr>
              <w:spacing w:line="360" w:lineRule="auto"/>
              <w:rPr>
                <w:rFonts w:ascii="Verdana" w:eastAsiaTheme="majorEastAsia" w:hAnsi="Verdana" w:cstheme="minorHAnsi"/>
                <w:b/>
                <w:i/>
                <w:iCs/>
                <w:sz w:val="18"/>
                <w:szCs w:val="18"/>
                <w:u w:val="single"/>
              </w:rPr>
            </w:pPr>
            <w:r w:rsidRPr="000242C5">
              <w:rPr>
                <w:rFonts w:ascii="Verdana" w:eastAsiaTheme="majorEastAsia" w:hAnsi="Verdana" w:cstheme="minorHAnsi"/>
                <w:b/>
                <w:i/>
                <w:iCs/>
                <w:sz w:val="18"/>
                <w:szCs w:val="18"/>
                <w:u w:val="single"/>
              </w:rPr>
              <w:t xml:space="preserve">Zamawiający </w:t>
            </w:r>
          </w:p>
          <w:p w14:paraId="05EC7265" w14:textId="77777777" w:rsidR="0052463C" w:rsidRPr="000242C5" w:rsidRDefault="0052463C" w:rsidP="00345526">
            <w:pPr>
              <w:spacing w:before="120" w:after="120" w:line="240" w:lineRule="auto"/>
              <w:contextualSpacing/>
              <w:jc w:val="center"/>
              <w:rPr>
                <w:rFonts w:ascii="Verdana" w:eastAsia="Calibri" w:hAnsi="Verdana" w:cstheme="minorHAnsi"/>
                <w:b/>
                <w:sz w:val="18"/>
                <w:szCs w:val="18"/>
              </w:rPr>
            </w:pPr>
            <w:r w:rsidRPr="000242C5">
              <w:rPr>
                <w:rFonts w:ascii="Verdana" w:eastAsia="Calibri" w:hAnsi="Verdana" w:cstheme="minorHAnsi"/>
                <w:b/>
                <w:sz w:val="18"/>
                <w:szCs w:val="18"/>
              </w:rPr>
              <w:t>PGE Dystrybucja S.A.</w:t>
            </w:r>
          </w:p>
          <w:p w14:paraId="5AED2FD5" w14:textId="77777777" w:rsidR="0052463C" w:rsidRPr="000242C5" w:rsidRDefault="0052463C" w:rsidP="00345526">
            <w:pPr>
              <w:spacing w:before="120" w:after="120" w:line="240" w:lineRule="auto"/>
              <w:contextualSpacing/>
              <w:jc w:val="center"/>
              <w:rPr>
                <w:rFonts w:ascii="Verdana" w:eastAsia="Calibri" w:hAnsi="Verdana" w:cstheme="minorHAnsi"/>
                <w:sz w:val="18"/>
                <w:szCs w:val="18"/>
              </w:rPr>
            </w:pPr>
            <w:r w:rsidRPr="000242C5">
              <w:rPr>
                <w:rFonts w:ascii="Verdana" w:eastAsia="Calibri" w:hAnsi="Verdana" w:cstheme="minorHAnsi"/>
                <w:sz w:val="18"/>
                <w:szCs w:val="18"/>
              </w:rPr>
              <w:t>w imieniu i na rzecz której działa:</w:t>
            </w:r>
          </w:p>
          <w:p w14:paraId="301B53E7" w14:textId="77777777" w:rsidR="006D1781" w:rsidRPr="000242C5" w:rsidRDefault="006D1781" w:rsidP="006D1781">
            <w:pPr>
              <w:spacing w:before="120" w:after="120" w:line="240" w:lineRule="auto"/>
              <w:contextualSpacing/>
              <w:jc w:val="center"/>
              <w:rPr>
                <w:rFonts w:ascii="Verdana" w:eastAsia="Calibri" w:hAnsi="Verdana" w:cstheme="minorHAnsi"/>
                <w:b/>
                <w:sz w:val="18"/>
                <w:szCs w:val="18"/>
              </w:rPr>
            </w:pPr>
            <w:r w:rsidRPr="000242C5">
              <w:rPr>
                <w:rFonts w:ascii="Verdana" w:eastAsia="Calibri" w:hAnsi="Verdana" w:cstheme="minorHAnsi"/>
                <w:b/>
                <w:sz w:val="18"/>
                <w:szCs w:val="18"/>
              </w:rPr>
              <w:t>PGE Dystrybucja S.A. Oddział Zamość</w:t>
            </w:r>
          </w:p>
          <w:p w14:paraId="0F65C83D" w14:textId="236E8881" w:rsidR="0052463C" w:rsidRPr="000242C5" w:rsidRDefault="006D1781" w:rsidP="006D1781">
            <w:pPr>
              <w:spacing w:line="360" w:lineRule="auto"/>
              <w:jc w:val="center"/>
              <w:rPr>
                <w:rFonts w:ascii="Verdana" w:eastAsiaTheme="majorEastAsia" w:hAnsi="Verdana" w:cstheme="minorHAnsi"/>
                <w:i/>
                <w:iCs/>
                <w:sz w:val="18"/>
                <w:szCs w:val="18"/>
              </w:rPr>
            </w:pPr>
            <w:r w:rsidRPr="000242C5">
              <w:rPr>
                <w:rFonts w:ascii="Verdana" w:eastAsia="Calibri" w:hAnsi="Verdana" w:cstheme="minorHAnsi"/>
                <w:b/>
                <w:color w:val="000000"/>
                <w:sz w:val="18"/>
                <w:szCs w:val="18"/>
              </w:rPr>
              <w:t>ul. Koźmiana 1, 22-400 Zamość</w:t>
            </w:r>
          </w:p>
        </w:tc>
      </w:tr>
    </w:tbl>
    <w:p w14:paraId="517850CF" w14:textId="73016C45" w:rsidR="00DC680A" w:rsidRPr="000242C5" w:rsidRDefault="00DC680A" w:rsidP="00A473BE">
      <w:pPr>
        <w:pStyle w:val="Akapitzlist"/>
        <w:spacing w:before="120" w:line="276" w:lineRule="auto"/>
        <w:ind w:left="284"/>
        <w:jc w:val="left"/>
        <w:outlineLvl w:val="0"/>
        <w:rPr>
          <w:rFonts w:ascii="Verdana" w:hAnsi="Verdana" w:cstheme="minorHAnsi"/>
          <w:b/>
          <w:sz w:val="18"/>
          <w:szCs w:val="18"/>
        </w:rPr>
      </w:pPr>
    </w:p>
    <w:p w14:paraId="1774DBC7" w14:textId="6758C1C4" w:rsidR="00DC680A" w:rsidRPr="000242C5" w:rsidRDefault="00DC680A" w:rsidP="00DC680A">
      <w:pPr>
        <w:pStyle w:val="Akapitzlist"/>
        <w:spacing w:before="120" w:line="276" w:lineRule="auto"/>
        <w:ind w:left="284"/>
        <w:jc w:val="center"/>
        <w:outlineLvl w:val="0"/>
        <w:rPr>
          <w:rFonts w:ascii="Verdana" w:hAnsi="Verdana" w:cstheme="minorHAnsi"/>
          <w:b/>
          <w:sz w:val="18"/>
          <w:szCs w:val="18"/>
        </w:rPr>
      </w:pPr>
      <w:r w:rsidRPr="000242C5">
        <w:rPr>
          <w:rFonts w:ascii="Verdana" w:hAnsi="Verdana" w:cstheme="minorHAnsi"/>
          <w:b/>
          <w:sz w:val="18"/>
          <w:szCs w:val="18"/>
        </w:rPr>
        <w:t>WYKAZ OSÓB</w:t>
      </w:r>
    </w:p>
    <w:p w14:paraId="20CADFD7" w14:textId="77777777" w:rsidR="00FB68B1" w:rsidRPr="000242C5" w:rsidRDefault="00FB68B1" w:rsidP="00A473BE">
      <w:pPr>
        <w:pStyle w:val="Akapitzlist"/>
        <w:spacing w:before="120" w:line="276" w:lineRule="auto"/>
        <w:ind w:left="284"/>
        <w:jc w:val="left"/>
        <w:outlineLvl w:val="0"/>
        <w:rPr>
          <w:rFonts w:ascii="Verdana" w:hAnsi="Verdana" w:cstheme="minorHAnsi"/>
          <w:b/>
          <w:sz w:val="18"/>
          <w:szCs w:val="18"/>
        </w:rPr>
      </w:pPr>
    </w:p>
    <w:p w14:paraId="0A9969F4" w14:textId="06A84A14" w:rsidR="00D35787" w:rsidRPr="000242C5" w:rsidRDefault="00DC680A" w:rsidP="00D35787">
      <w:pPr>
        <w:widowControl w:val="0"/>
        <w:snapToGrid w:val="0"/>
        <w:ind w:left="170" w:right="170"/>
        <w:rPr>
          <w:rFonts w:ascii="Verdana" w:hAnsi="Verdana" w:cstheme="minorHAnsi"/>
          <w:b/>
          <w:bCs/>
          <w:sz w:val="18"/>
          <w:szCs w:val="18"/>
          <w:lang w:eastAsia="pl-PL"/>
        </w:rPr>
      </w:pPr>
      <w:r w:rsidRPr="000242C5">
        <w:rPr>
          <w:rFonts w:ascii="Verdana" w:hAnsi="Verdana" w:cstheme="minorHAnsi"/>
          <w:sz w:val="18"/>
          <w:szCs w:val="18"/>
          <w:lang w:eastAsia="pl-PL"/>
        </w:rPr>
        <w:t xml:space="preserve">Składając Ofertę w postępowaniu zakupowym nr </w:t>
      </w:r>
      <w:r w:rsidR="000242C5" w:rsidRPr="000242C5">
        <w:rPr>
          <w:rFonts w:ascii="Verdana" w:hAnsi="Verdana" w:cstheme="minorHAnsi"/>
          <w:b/>
          <w:sz w:val="18"/>
          <w:szCs w:val="18"/>
          <w:lang w:eastAsia="pl-PL"/>
        </w:rPr>
        <w:t>POST/DYS/OZ/GZA/02782/2025</w:t>
      </w:r>
      <w:r w:rsidRPr="000242C5">
        <w:rPr>
          <w:rFonts w:ascii="Verdana" w:hAnsi="Verdana" w:cstheme="minorHAnsi"/>
          <w:sz w:val="18"/>
          <w:szCs w:val="18"/>
          <w:lang w:eastAsia="pl-PL"/>
        </w:rPr>
        <w:t xml:space="preserve"> prowadzonym w trybie przetargu nieograniczonego </w:t>
      </w:r>
      <w:r w:rsidR="00274B24" w:rsidRPr="000242C5">
        <w:rPr>
          <w:rFonts w:ascii="Verdana" w:hAnsi="Verdana" w:cstheme="minorHAnsi"/>
          <w:sz w:val="18"/>
          <w:szCs w:val="18"/>
          <w:lang w:eastAsia="pl-PL"/>
        </w:rPr>
        <w:t>pn.</w:t>
      </w:r>
      <w:r w:rsidRPr="000242C5">
        <w:rPr>
          <w:rFonts w:ascii="Verdana" w:hAnsi="Verdana" w:cstheme="minorHAnsi"/>
          <w:sz w:val="18"/>
          <w:szCs w:val="18"/>
          <w:lang w:eastAsia="pl-PL"/>
        </w:rPr>
        <w:t xml:space="preserve"> </w:t>
      </w:r>
      <w:r w:rsidR="00D35787" w:rsidRPr="000242C5">
        <w:rPr>
          <w:rFonts w:ascii="Verdana" w:hAnsi="Verdana" w:cstheme="minorHAnsi"/>
          <w:b/>
          <w:bCs/>
          <w:sz w:val="18"/>
          <w:szCs w:val="18"/>
          <w:lang w:eastAsia="pl-PL"/>
        </w:rPr>
        <w:t>RE Jarosław- prace rekonstrukcyjne nN Zarzecze 5, W.</w:t>
      </w:r>
      <w:r w:rsidR="004B64CD">
        <w:rPr>
          <w:rFonts w:ascii="Verdana" w:hAnsi="Verdana" w:cstheme="minorHAnsi"/>
          <w:b/>
          <w:bCs/>
          <w:sz w:val="18"/>
          <w:szCs w:val="18"/>
          <w:lang w:eastAsia="pl-PL"/>
        </w:rPr>
        <w:t xml:space="preserve"> </w:t>
      </w:r>
      <w:bookmarkStart w:id="2" w:name="_GoBack"/>
      <w:bookmarkEnd w:id="2"/>
      <w:r w:rsidR="00D35787" w:rsidRPr="000242C5">
        <w:rPr>
          <w:rFonts w:ascii="Verdana" w:hAnsi="Verdana" w:cstheme="minorHAnsi"/>
          <w:b/>
          <w:bCs/>
          <w:sz w:val="18"/>
          <w:szCs w:val="18"/>
          <w:lang w:eastAsia="pl-PL"/>
        </w:rPr>
        <w:t>Pełkińska 4, Hucisko J. 3, Ostrów 1, wymiana słupów z rozłącznikami THO</w:t>
      </w:r>
      <w:r w:rsidR="000242C5" w:rsidRPr="000242C5">
        <w:rPr>
          <w:rFonts w:ascii="Verdana" w:hAnsi="Verdana" w:cstheme="minorHAnsi"/>
          <w:b/>
          <w:bCs/>
          <w:sz w:val="18"/>
          <w:szCs w:val="18"/>
          <w:lang w:eastAsia="pl-PL"/>
        </w:rPr>
        <w:t xml:space="preserve">, </w:t>
      </w:r>
      <w:r w:rsidR="000242C5" w:rsidRPr="000242C5">
        <w:rPr>
          <w:rFonts w:ascii="Verdana" w:hAnsi="Verdana" w:cstheme="minorHAnsi"/>
          <w:sz w:val="18"/>
          <w:szCs w:val="18"/>
          <w:lang w:eastAsia="pl-PL"/>
        </w:rPr>
        <w:t xml:space="preserve">oświadczamy, </w:t>
      </w:r>
      <w:r w:rsidR="000242C5" w:rsidRPr="000242C5">
        <w:rPr>
          <w:rFonts w:ascii="Verdana" w:hAnsi="Verdana"/>
          <w:color w:val="000000"/>
          <w:sz w:val="18"/>
          <w:szCs w:val="18"/>
        </w:rPr>
        <w:t>że dysponujemy następującymi osobami zdolnymi do realizacji zadania.</w:t>
      </w:r>
    </w:p>
    <w:p w14:paraId="799D22D2" w14:textId="405E5CF1" w:rsidR="00DC680A" w:rsidRPr="000242C5" w:rsidRDefault="00DC680A" w:rsidP="00DC680A">
      <w:pPr>
        <w:widowControl w:val="0"/>
        <w:snapToGrid w:val="0"/>
        <w:spacing w:line="240" w:lineRule="auto"/>
        <w:ind w:left="170" w:right="170"/>
        <w:rPr>
          <w:rFonts w:ascii="Verdana" w:hAnsi="Verdana" w:cstheme="minorHAnsi"/>
          <w:sz w:val="18"/>
          <w:szCs w:val="18"/>
          <w:lang w:eastAsia="pl-PL"/>
        </w:rPr>
      </w:pPr>
    </w:p>
    <w:p w14:paraId="7F207020" w14:textId="77777777" w:rsidR="00B63395" w:rsidRPr="000242C5" w:rsidRDefault="00B63395" w:rsidP="00DC680A">
      <w:pPr>
        <w:widowControl w:val="0"/>
        <w:snapToGrid w:val="0"/>
        <w:spacing w:line="240" w:lineRule="auto"/>
        <w:ind w:left="170" w:right="170"/>
        <w:rPr>
          <w:rFonts w:ascii="Verdana" w:hAnsi="Verdana" w:cstheme="minorHAnsi"/>
          <w:sz w:val="18"/>
          <w:szCs w:val="18"/>
          <w:lang w:eastAsia="pl-PL"/>
        </w:rPr>
      </w:pPr>
    </w:p>
    <w:p w14:paraId="63165280" w14:textId="77777777" w:rsidR="000242C5" w:rsidRPr="000242C5" w:rsidRDefault="000242C5" w:rsidP="000242C5">
      <w:pPr>
        <w:spacing w:after="120" w:line="240" w:lineRule="auto"/>
        <w:rPr>
          <w:rFonts w:ascii="Verdana" w:eastAsia="Verdana" w:hAnsi="Verdana" w:cs="Verdana"/>
          <w:sz w:val="18"/>
          <w:szCs w:val="18"/>
          <w:lang w:eastAsia="pl-PL"/>
        </w:rPr>
      </w:pPr>
      <w:r w:rsidRPr="000242C5">
        <w:rPr>
          <w:rFonts w:ascii="Verdana" w:eastAsia="Verdana" w:hAnsi="Verdana" w:cs="Verdana"/>
          <w:b/>
          <w:color w:val="FF0000"/>
          <w:sz w:val="18"/>
          <w:szCs w:val="18"/>
          <w:lang w:eastAsia="pl-PL"/>
        </w:rPr>
        <w:t>Dotyczy Części postępowania nr .........</w:t>
      </w:r>
    </w:p>
    <w:p w14:paraId="6A67DC4D" w14:textId="77777777" w:rsidR="000242C5" w:rsidRPr="000242C5" w:rsidRDefault="000242C5" w:rsidP="000242C5">
      <w:pPr>
        <w:widowControl w:val="0"/>
        <w:snapToGrid w:val="0"/>
        <w:spacing w:after="80" w:line="240" w:lineRule="auto"/>
        <w:ind w:left="170" w:right="170"/>
        <w:rPr>
          <w:rFonts w:ascii="Verdana" w:eastAsia="Verdana" w:hAnsi="Verdana" w:cs="Verdana"/>
          <w:sz w:val="18"/>
          <w:szCs w:val="18"/>
          <w:lang w:eastAsia="pl-PL"/>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1440"/>
        <w:gridCol w:w="1936"/>
        <w:gridCol w:w="1493"/>
        <w:gridCol w:w="1900"/>
        <w:gridCol w:w="1747"/>
      </w:tblGrid>
      <w:tr w:rsidR="000242C5" w:rsidRPr="000242C5" w14:paraId="3B4E6E85" w14:textId="77777777" w:rsidTr="000242C5">
        <w:tc>
          <w:tcPr>
            <w:tcW w:w="683"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2D7B7414" w14:textId="77777777" w:rsidR="000242C5" w:rsidRPr="000242C5" w:rsidRDefault="000242C5" w:rsidP="000242C5">
            <w:pPr>
              <w:widowControl w:val="0"/>
              <w:tabs>
                <w:tab w:val="left" w:pos="415"/>
              </w:tabs>
              <w:snapToGrid w:val="0"/>
              <w:spacing w:after="80" w:line="240" w:lineRule="auto"/>
              <w:jc w:val="center"/>
              <w:rPr>
                <w:rFonts w:ascii="Verdana" w:eastAsia="Verdana" w:hAnsi="Verdana" w:cs="Verdana"/>
                <w:sz w:val="18"/>
                <w:szCs w:val="18"/>
                <w:lang w:eastAsia="pl-PL"/>
              </w:rPr>
            </w:pPr>
            <w:r w:rsidRPr="000242C5">
              <w:rPr>
                <w:rFonts w:ascii="Verdana" w:eastAsia="Verdana" w:hAnsi="Verdana" w:cs="Verdana"/>
                <w:sz w:val="18"/>
                <w:szCs w:val="18"/>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7420F1A3" w14:textId="77777777" w:rsidR="000242C5" w:rsidRPr="000242C5" w:rsidRDefault="000242C5" w:rsidP="000242C5">
            <w:pPr>
              <w:widowControl w:val="0"/>
              <w:snapToGrid w:val="0"/>
              <w:spacing w:after="80" w:line="240" w:lineRule="auto"/>
              <w:ind w:right="170"/>
              <w:jc w:val="center"/>
              <w:rPr>
                <w:rFonts w:ascii="Verdana" w:eastAsia="Verdana" w:hAnsi="Verdana" w:cs="Verdana"/>
                <w:sz w:val="18"/>
                <w:szCs w:val="18"/>
                <w:lang w:eastAsia="pl-PL"/>
              </w:rPr>
            </w:pPr>
            <w:r w:rsidRPr="000242C5">
              <w:rPr>
                <w:rFonts w:ascii="Verdana" w:eastAsia="Verdana" w:hAnsi="Verdana" w:cs="Verdana"/>
                <w:sz w:val="18"/>
                <w:szCs w:val="18"/>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2EE2FA45" w14:textId="77777777" w:rsidR="000242C5" w:rsidRPr="000242C5" w:rsidRDefault="000242C5" w:rsidP="000242C5">
            <w:pPr>
              <w:widowControl w:val="0"/>
              <w:snapToGrid w:val="0"/>
              <w:spacing w:after="80" w:line="240" w:lineRule="auto"/>
              <w:ind w:left="-51" w:right="85"/>
              <w:jc w:val="center"/>
              <w:rPr>
                <w:rFonts w:ascii="Verdana" w:eastAsia="Verdana" w:hAnsi="Verdana" w:cs="Verdana"/>
                <w:sz w:val="18"/>
                <w:szCs w:val="18"/>
                <w:lang w:eastAsia="pl-PL"/>
              </w:rPr>
            </w:pPr>
            <w:r w:rsidRPr="000242C5">
              <w:rPr>
                <w:rFonts w:ascii="Verdana" w:eastAsia="Verdana" w:hAnsi="Verdana" w:cs="Verdana"/>
                <w:sz w:val="18"/>
                <w:szCs w:val="18"/>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B7CDF9"/>
            <w:vAlign w:val="center"/>
          </w:tcPr>
          <w:p w14:paraId="54A7ECE0" w14:textId="77777777" w:rsidR="000242C5" w:rsidRPr="000242C5" w:rsidRDefault="000242C5" w:rsidP="000242C5">
            <w:pPr>
              <w:widowControl w:val="0"/>
              <w:snapToGrid w:val="0"/>
              <w:spacing w:after="80" w:line="240" w:lineRule="auto"/>
              <w:ind w:right="170"/>
              <w:jc w:val="center"/>
              <w:rPr>
                <w:rFonts w:ascii="Verdana" w:eastAsia="Verdana" w:hAnsi="Verdana" w:cs="Verdana"/>
                <w:sz w:val="18"/>
                <w:szCs w:val="18"/>
                <w:lang w:eastAsia="pl-PL"/>
              </w:rPr>
            </w:pPr>
            <w:r w:rsidRPr="000242C5">
              <w:rPr>
                <w:rFonts w:ascii="Verdana" w:eastAsia="Verdana" w:hAnsi="Verdana" w:cs="Verdana"/>
                <w:sz w:val="18"/>
                <w:szCs w:val="18"/>
                <w:lang w:eastAsia="pl-PL"/>
              </w:rPr>
              <w:t>Nr i rodzaj uprawnień</w:t>
            </w:r>
          </w:p>
        </w:tc>
        <w:tc>
          <w:tcPr>
            <w:tcW w:w="1946" w:type="dxa"/>
            <w:tcBorders>
              <w:top w:val="single" w:sz="4" w:space="0" w:color="auto"/>
              <w:left w:val="single" w:sz="4" w:space="0" w:color="auto"/>
              <w:bottom w:val="single" w:sz="4" w:space="0" w:color="auto"/>
              <w:right w:val="single" w:sz="4" w:space="0" w:color="auto"/>
            </w:tcBorders>
            <w:shd w:val="clear" w:color="auto" w:fill="B7CDF9"/>
            <w:vAlign w:val="center"/>
            <w:hideMark/>
          </w:tcPr>
          <w:p w14:paraId="493735FA" w14:textId="77777777" w:rsidR="000242C5" w:rsidRPr="000242C5" w:rsidRDefault="000242C5" w:rsidP="000242C5">
            <w:pPr>
              <w:widowControl w:val="0"/>
              <w:snapToGrid w:val="0"/>
              <w:spacing w:after="80" w:line="240" w:lineRule="auto"/>
              <w:ind w:right="170"/>
              <w:jc w:val="center"/>
              <w:rPr>
                <w:rFonts w:ascii="Verdana" w:eastAsia="Verdana" w:hAnsi="Verdana" w:cs="Verdana"/>
                <w:sz w:val="18"/>
                <w:szCs w:val="18"/>
                <w:lang w:eastAsia="pl-PL"/>
              </w:rPr>
            </w:pPr>
            <w:r w:rsidRPr="000242C5">
              <w:rPr>
                <w:rFonts w:ascii="Verdana" w:eastAsia="Verdana" w:hAnsi="Verdana" w:cs="Verdana"/>
                <w:sz w:val="18"/>
                <w:szCs w:val="18"/>
                <w:lang w:eastAsia="pl-PL"/>
              </w:rPr>
              <w:t>Zakres wykonywanych czynności</w:t>
            </w:r>
          </w:p>
        </w:tc>
        <w:tc>
          <w:tcPr>
            <w:tcW w:w="1921" w:type="dxa"/>
            <w:tcBorders>
              <w:top w:val="single" w:sz="4" w:space="0" w:color="auto"/>
              <w:left w:val="single" w:sz="4" w:space="0" w:color="auto"/>
              <w:bottom w:val="single" w:sz="4" w:space="0" w:color="auto"/>
              <w:right w:val="single" w:sz="4" w:space="0" w:color="auto"/>
            </w:tcBorders>
            <w:shd w:val="clear" w:color="auto" w:fill="B7CDF9"/>
            <w:vAlign w:val="center"/>
          </w:tcPr>
          <w:p w14:paraId="661E812C" w14:textId="77777777" w:rsidR="000242C5" w:rsidRPr="000242C5" w:rsidRDefault="000242C5" w:rsidP="000242C5">
            <w:pPr>
              <w:widowControl w:val="0"/>
              <w:snapToGrid w:val="0"/>
              <w:spacing w:after="80" w:line="240" w:lineRule="auto"/>
              <w:ind w:right="170"/>
              <w:jc w:val="center"/>
              <w:rPr>
                <w:rFonts w:ascii="Verdana" w:eastAsia="Verdana" w:hAnsi="Verdana" w:cs="Verdana"/>
                <w:sz w:val="18"/>
                <w:szCs w:val="18"/>
                <w:lang w:eastAsia="pl-PL"/>
              </w:rPr>
            </w:pPr>
            <w:r w:rsidRPr="000242C5">
              <w:rPr>
                <w:rFonts w:ascii="Verdana" w:eastAsia="Verdana" w:hAnsi="Verdana" w:cs="Verdana"/>
                <w:sz w:val="18"/>
                <w:szCs w:val="18"/>
              </w:rPr>
              <w:t xml:space="preserve">…. </w:t>
            </w:r>
            <w:r w:rsidRPr="000242C5">
              <w:rPr>
                <w:rFonts w:ascii="Verdana" w:eastAsia="Verdana" w:hAnsi="Verdana" w:cs="Verdana"/>
                <w:sz w:val="18"/>
                <w:szCs w:val="18"/>
                <w:lang w:eastAsia="pl-PL"/>
              </w:rPr>
              <w:t>[</w:t>
            </w:r>
            <w:r w:rsidRPr="000242C5">
              <w:rPr>
                <w:rFonts w:ascii="Verdana" w:eastAsia="Verdana" w:hAnsi="Verdana" w:cs="Verdana"/>
                <w:sz w:val="18"/>
                <w:szCs w:val="18"/>
              </w:rPr>
              <w:t>wskazać inne, jeśli dotyczy</w:t>
            </w:r>
            <w:r w:rsidRPr="000242C5">
              <w:rPr>
                <w:rFonts w:ascii="Verdana" w:eastAsia="Verdana" w:hAnsi="Verdana" w:cs="Verdana"/>
                <w:sz w:val="18"/>
                <w:szCs w:val="18"/>
                <w:lang w:eastAsia="pl-PL"/>
              </w:rPr>
              <w:t>]</w:t>
            </w:r>
          </w:p>
        </w:tc>
      </w:tr>
      <w:tr w:rsidR="000242C5" w:rsidRPr="000242C5" w14:paraId="79A34FF7" w14:textId="77777777" w:rsidTr="00E61195">
        <w:trPr>
          <w:trHeight w:val="529"/>
        </w:trPr>
        <w:tc>
          <w:tcPr>
            <w:tcW w:w="683" w:type="dxa"/>
            <w:tcBorders>
              <w:top w:val="single" w:sz="4" w:space="0" w:color="auto"/>
              <w:left w:val="single" w:sz="4" w:space="0" w:color="auto"/>
              <w:bottom w:val="single" w:sz="4" w:space="0" w:color="auto"/>
              <w:right w:val="single" w:sz="4" w:space="0" w:color="auto"/>
            </w:tcBorders>
            <w:vAlign w:val="center"/>
            <w:hideMark/>
          </w:tcPr>
          <w:p w14:paraId="4AF2AF9E" w14:textId="77777777" w:rsidR="000242C5" w:rsidRPr="000242C5" w:rsidRDefault="000242C5" w:rsidP="000242C5">
            <w:pPr>
              <w:widowControl w:val="0"/>
              <w:tabs>
                <w:tab w:val="left" w:pos="415"/>
              </w:tabs>
              <w:snapToGrid w:val="0"/>
              <w:spacing w:after="80" w:line="300" w:lineRule="auto"/>
              <w:jc w:val="center"/>
              <w:rPr>
                <w:rFonts w:ascii="Verdana" w:eastAsia="Verdana" w:hAnsi="Verdana" w:cs="Verdana"/>
                <w:sz w:val="18"/>
                <w:szCs w:val="18"/>
                <w:lang w:eastAsia="pl-PL"/>
              </w:rPr>
            </w:pPr>
            <w:r w:rsidRPr="000242C5">
              <w:rPr>
                <w:rFonts w:ascii="Verdana" w:eastAsia="Verdana" w:hAnsi="Verdana" w:cs="Verdana"/>
                <w:sz w:val="18"/>
                <w:szCs w:val="18"/>
                <w:lang w:eastAsia="pl-PL"/>
              </w:rPr>
              <w:t>1</w:t>
            </w:r>
          </w:p>
        </w:tc>
        <w:tc>
          <w:tcPr>
            <w:tcW w:w="1516" w:type="dxa"/>
            <w:tcBorders>
              <w:top w:val="single" w:sz="4" w:space="0" w:color="auto"/>
              <w:left w:val="single" w:sz="4" w:space="0" w:color="auto"/>
              <w:bottom w:val="single" w:sz="4" w:space="0" w:color="auto"/>
              <w:right w:val="single" w:sz="4" w:space="0" w:color="auto"/>
            </w:tcBorders>
          </w:tcPr>
          <w:p w14:paraId="5B482F4A"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2026" w:type="dxa"/>
            <w:tcBorders>
              <w:top w:val="single" w:sz="4" w:space="0" w:color="auto"/>
              <w:left w:val="single" w:sz="4" w:space="0" w:color="auto"/>
              <w:bottom w:val="single" w:sz="4" w:space="0" w:color="auto"/>
              <w:right w:val="single" w:sz="4" w:space="0" w:color="auto"/>
            </w:tcBorders>
          </w:tcPr>
          <w:p w14:paraId="7B4B237D"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0C9D6B0C"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46" w:type="dxa"/>
            <w:tcBorders>
              <w:top w:val="single" w:sz="4" w:space="0" w:color="auto"/>
              <w:left w:val="single" w:sz="4" w:space="0" w:color="auto"/>
              <w:bottom w:val="single" w:sz="4" w:space="0" w:color="auto"/>
              <w:right w:val="single" w:sz="4" w:space="0" w:color="auto"/>
            </w:tcBorders>
          </w:tcPr>
          <w:p w14:paraId="0E206FEC"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D726BEE"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r>
      <w:tr w:rsidR="000242C5" w:rsidRPr="000242C5" w14:paraId="0A8ED9DD" w14:textId="77777777" w:rsidTr="00E61195">
        <w:trPr>
          <w:trHeight w:val="565"/>
        </w:trPr>
        <w:tc>
          <w:tcPr>
            <w:tcW w:w="683" w:type="dxa"/>
            <w:tcBorders>
              <w:top w:val="single" w:sz="4" w:space="0" w:color="auto"/>
              <w:left w:val="single" w:sz="4" w:space="0" w:color="auto"/>
              <w:bottom w:val="single" w:sz="4" w:space="0" w:color="auto"/>
              <w:right w:val="single" w:sz="4" w:space="0" w:color="auto"/>
            </w:tcBorders>
            <w:vAlign w:val="center"/>
            <w:hideMark/>
          </w:tcPr>
          <w:p w14:paraId="093FB404" w14:textId="77777777" w:rsidR="000242C5" w:rsidRPr="000242C5" w:rsidRDefault="000242C5" w:rsidP="000242C5">
            <w:pPr>
              <w:widowControl w:val="0"/>
              <w:tabs>
                <w:tab w:val="left" w:pos="415"/>
              </w:tabs>
              <w:snapToGrid w:val="0"/>
              <w:spacing w:after="80" w:line="300" w:lineRule="auto"/>
              <w:jc w:val="center"/>
              <w:rPr>
                <w:rFonts w:ascii="Verdana" w:eastAsia="Verdana" w:hAnsi="Verdana" w:cs="Verdana"/>
                <w:sz w:val="18"/>
                <w:szCs w:val="18"/>
                <w:lang w:eastAsia="pl-PL"/>
              </w:rPr>
            </w:pPr>
            <w:r w:rsidRPr="000242C5">
              <w:rPr>
                <w:rFonts w:ascii="Verdana" w:eastAsia="Verdana" w:hAnsi="Verdana" w:cs="Verdana"/>
                <w:sz w:val="18"/>
                <w:szCs w:val="18"/>
                <w:lang w:eastAsia="pl-PL"/>
              </w:rPr>
              <w:t>2</w:t>
            </w:r>
          </w:p>
        </w:tc>
        <w:tc>
          <w:tcPr>
            <w:tcW w:w="1516" w:type="dxa"/>
            <w:tcBorders>
              <w:top w:val="single" w:sz="4" w:space="0" w:color="auto"/>
              <w:left w:val="single" w:sz="4" w:space="0" w:color="auto"/>
              <w:bottom w:val="single" w:sz="4" w:space="0" w:color="auto"/>
              <w:right w:val="single" w:sz="4" w:space="0" w:color="auto"/>
            </w:tcBorders>
          </w:tcPr>
          <w:p w14:paraId="6BE9A58A"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2026" w:type="dxa"/>
            <w:tcBorders>
              <w:top w:val="single" w:sz="4" w:space="0" w:color="auto"/>
              <w:left w:val="single" w:sz="4" w:space="0" w:color="auto"/>
              <w:bottom w:val="single" w:sz="4" w:space="0" w:color="auto"/>
              <w:right w:val="single" w:sz="4" w:space="0" w:color="auto"/>
            </w:tcBorders>
          </w:tcPr>
          <w:p w14:paraId="7D807FC9"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5B34E83"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46" w:type="dxa"/>
            <w:tcBorders>
              <w:top w:val="single" w:sz="4" w:space="0" w:color="auto"/>
              <w:left w:val="single" w:sz="4" w:space="0" w:color="auto"/>
              <w:bottom w:val="single" w:sz="4" w:space="0" w:color="auto"/>
              <w:right w:val="single" w:sz="4" w:space="0" w:color="auto"/>
            </w:tcBorders>
          </w:tcPr>
          <w:p w14:paraId="0AD7C13F"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121D5692"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r>
      <w:tr w:rsidR="000242C5" w:rsidRPr="000242C5" w14:paraId="7337011A" w14:textId="77777777" w:rsidTr="00E61195">
        <w:trPr>
          <w:trHeight w:val="545"/>
        </w:trPr>
        <w:tc>
          <w:tcPr>
            <w:tcW w:w="683" w:type="dxa"/>
            <w:tcBorders>
              <w:top w:val="single" w:sz="4" w:space="0" w:color="auto"/>
              <w:left w:val="single" w:sz="4" w:space="0" w:color="auto"/>
              <w:bottom w:val="single" w:sz="4" w:space="0" w:color="auto"/>
              <w:right w:val="single" w:sz="4" w:space="0" w:color="auto"/>
            </w:tcBorders>
            <w:vAlign w:val="center"/>
            <w:hideMark/>
          </w:tcPr>
          <w:p w14:paraId="254896F4" w14:textId="77777777" w:rsidR="000242C5" w:rsidRPr="000242C5" w:rsidRDefault="000242C5" w:rsidP="000242C5">
            <w:pPr>
              <w:widowControl w:val="0"/>
              <w:tabs>
                <w:tab w:val="left" w:pos="415"/>
              </w:tabs>
              <w:snapToGrid w:val="0"/>
              <w:spacing w:after="80" w:line="300" w:lineRule="auto"/>
              <w:jc w:val="center"/>
              <w:rPr>
                <w:rFonts w:ascii="Verdana" w:eastAsia="Verdana" w:hAnsi="Verdana" w:cs="Verdana"/>
                <w:sz w:val="18"/>
                <w:szCs w:val="18"/>
                <w:lang w:eastAsia="pl-PL"/>
              </w:rPr>
            </w:pPr>
            <w:r w:rsidRPr="000242C5">
              <w:rPr>
                <w:rFonts w:ascii="Verdana" w:eastAsia="Verdana" w:hAnsi="Verdana" w:cs="Verdana"/>
                <w:sz w:val="18"/>
                <w:szCs w:val="18"/>
                <w:lang w:eastAsia="pl-PL"/>
              </w:rPr>
              <w:t>3</w:t>
            </w:r>
          </w:p>
        </w:tc>
        <w:tc>
          <w:tcPr>
            <w:tcW w:w="1516" w:type="dxa"/>
            <w:tcBorders>
              <w:top w:val="single" w:sz="4" w:space="0" w:color="auto"/>
              <w:left w:val="single" w:sz="4" w:space="0" w:color="auto"/>
              <w:bottom w:val="single" w:sz="4" w:space="0" w:color="auto"/>
              <w:right w:val="single" w:sz="4" w:space="0" w:color="auto"/>
            </w:tcBorders>
          </w:tcPr>
          <w:p w14:paraId="6CD3D3CC"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2026" w:type="dxa"/>
            <w:tcBorders>
              <w:top w:val="single" w:sz="4" w:space="0" w:color="auto"/>
              <w:left w:val="single" w:sz="4" w:space="0" w:color="auto"/>
              <w:bottom w:val="single" w:sz="4" w:space="0" w:color="auto"/>
              <w:right w:val="single" w:sz="4" w:space="0" w:color="auto"/>
            </w:tcBorders>
          </w:tcPr>
          <w:p w14:paraId="15712C0D"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1B3BAC7"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46" w:type="dxa"/>
            <w:tcBorders>
              <w:top w:val="single" w:sz="4" w:space="0" w:color="auto"/>
              <w:left w:val="single" w:sz="4" w:space="0" w:color="auto"/>
              <w:bottom w:val="single" w:sz="4" w:space="0" w:color="auto"/>
              <w:right w:val="single" w:sz="4" w:space="0" w:color="auto"/>
            </w:tcBorders>
          </w:tcPr>
          <w:p w14:paraId="571125C7"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47E33A0E"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r>
      <w:tr w:rsidR="000242C5" w:rsidRPr="000242C5" w14:paraId="07BF87AE" w14:textId="77777777" w:rsidTr="00E61195">
        <w:trPr>
          <w:trHeight w:val="553"/>
        </w:trPr>
        <w:tc>
          <w:tcPr>
            <w:tcW w:w="683" w:type="dxa"/>
            <w:tcBorders>
              <w:top w:val="single" w:sz="4" w:space="0" w:color="auto"/>
              <w:left w:val="single" w:sz="4" w:space="0" w:color="auto"/>
              <w:bottom w:val="single" w:sz="4" w:space="0" w:color="auto"/>
              <w:right w:val="single" w:sz="4" w:space="0" w:color="auto"/>
            </w:tcBorders>
            <w:vAlign w:val="center"/>
          </w:tcPr>
          <w:p w14:paraId="2032305E" w14:textId="77777777" w:rsidR="000242C5" w:rsidRPr="000242C5" w:rsidRDefault="000242C5" w:rsidP="000242C5">
            <w:pPr>
              <w:widowControl w:val="0"/>
              <w:tabs>
                <w:tab w:val="left" w:pos="415"/>
              </w:tabs>
              <w:snapToGrid w:val="0"/>
              <w:spacing w:after="80" w:line="300" w:lineRule="auto"/>
              <w:jc w:val="center"/>
              <w:rPr>
                <w:rFonts w:ascii="Verdana" w:eastAsia="Verdana" w:hAnsi="Verdana" w:cs="Verdana"/>
                <w:sz w:val="18"/>
                <w:szCs w:val="18"/>
                <w:lang w:eastAsia="pl-PL"/>
              </w:rPr>
            </w:pPr>
            <w:r w:rsidRPr="000242C5">
              <w:rPr>
                <w:rFonts w:ascii="Verdana" w:eastAsia="Verdana" w:hAnsi="Verdana" w:cs="Verdana"/>
                <w:sz w:val="18"/>
                <w:szCs w:val="18"/>
                <w:lang w:eastAsia="pl-PL"/>
              </w:rPr>
              <w:t>4</w:t>
            </w:r>
          </w:p>
        </w:tc>
        <w:tc>
          <w:tcPr>
            <w:tcW w:w="1516" w:type="dxa"/>
            <w:tcBorders>
              <w:top w:val="single" w:sz="4" w:space="0" w:color="auto"/>
              <w:left w:val="single" w:sz="4" w:space="0" w:color="auto"/>
              <w:bottom w:val="single" w:sz="4" w:space="0" w:color="auto"/>
              <w:right w:val="single" w:sz="4" w:space="0" w:color="auto"/>
            </w:tcBorders>
          </w:tcPr>
          <w:p w14:paraId="40764B9B"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2026" w:type="dxa"/>
            <w:tcBorders>
              <w:top w:val="single" w:sz="4" w:space="0" w:color="auto"/>
              <w:left w:val="single" w:sz="4" w:space="0" w:color="auto"/>
              <w:bottom w:val="single" w:sz="4" w:space="0" w:color="auto"/>
              <w:right w:val="single" w:sz="4" w:space="0" w:color="auto"/>
            </w:tcBorders>
          </w:tcPr>
          <w:p w14:paraId="153F61C3"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B963142"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46" w:type="dxa"/>
            <w:tcBorders>
              <w:top w:val="single" w:sz="4" w:space="0" w:color="auto"/>
              <w:left w:val="single" w:sz="4" w:space="0" w:color="auto"/>
              <w:bottom w:val="single" w:sz="4" w:space="0" w:color="auto"/>
              <w:right w:val="single" w:sz="4" w:space="0" w:color="auto"/>
            </w:tcBorders>
          </w:tcPr>
          <w:p w14:paraId="0BEC8C65"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CD2A2E3"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r>
      <w:tr w:rsidR="000242C5" w:rsidRPr="000242C5" w14:paraId="725FB4CD" w14:textId="77777777" w:rsidTr="00E61195">
        <w:trPr>
          <w:trHeight w:val="561"/>
        </w:trPr>
        <w:tc>
          <w:tcPr>
            <w:tcW w:w="683" w:type="dxa"/>
            <w:tcBorders>
              <w:top w:val="single" w:sz="4" w:space="0" w:color="auto"/>
              <w:left w:val="single" w:sz="4" w:space="0" w:color="auto"/>
              <w:bottom w:val="single" w:sz="4" w:space="0" w:color="auto"/>
              <w:right w:val="single" w:sz="4" w:space="0" w:color="auto"/>
            </w:tcBorders>
            <w:vAlign w:val="center"/>
          </w:tcPr>
          <w:p w14:paraId="59C4CDF0" w14:textId="77777777" w:rsidR="000242C5" w:rsidRPr="000242C5" w:rsidRDefault="000242C5" w:rsidP="000242C5">
            <w:pPr>
              <w:widowControl w:val="0"/>
              <w:tabs>
                <w:tab w:val="left" w:pos="415"/>
              </w:tabs>
              <w:snapToGrid w:val="0"/>
              <w:spacing w:after="80" w:line="300" w:lineRule="auto"/>
              <w:jc w:val="center"/>
              <w:rPr>
                <w:rFonts w:ascii="Verdana" w:eastAsia="Verdana" w:hAnsi="Verdana" w:cs="Verdana"/>
                <w:sz w:val="18"/>
                <w:szCs w:val="18"/>
                <w:lang w:eastAsia="pl-PL"/>
              </w:rPr>
            </w:pPr>
            <w:r w:rsidRPr="000242C5">
              <w:rPr>
                <w:rFonts w:ascii="Verdana" w:eastAsia="Verdana" w:hAnsi="Verdana" w:cs="Verdana"/>
                <w:sz w:val="18"/>
                <w:szCs w:val="18"/>
                <w:lang w:eastAsia="pl-PL"/>
              </w:rPr>
              <w:t>5</w:t>
            </w:r>
          </w:p>
        </w:tc>
        <w:tc>
          <w:tcPr>
            <w:tcW w:w="1516" w:type="dxa"/>
            <w:tcBorders>
              <w:top w:val="single" w:sz="4" w:space="0" w:color="auto"/>
              <w:left w:val="single" w:sz="4" w:space="0" w:color="auto"/>
              <w:bottom w:val="single" w:sz="4" w:space="0" w:color="auto"/>
              <w:right w:val="single" w:sz="4" w:space="0" w:color="auto"/>
            </w:tcBorders>
          </w:tcPr>
          <w:p w14:paraId="6E1D6513"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2026" w:type="dxa"/>
            <w:tcBorders>
              <w:top w:val="single" w:sz="4" w:space="0" w:color="auto"/>
              <w:left w:val="single" w:sz="4" w:space="0" w:color="auto"/>
              <w:bottom w:val="single" w:sz="4" w:space="0" w:color="auto"/>
              <w:right w:val="single" w:sz="4" w:space="0" w:color="auto"/>
            </w:tcBorders>
          </w:tcPr>
          <w:p w14:paraId="78BB7186"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49FF29F9"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46" w:type="dxa"/>
            <w:tcBorders>
              <w:top w:val="single" w:sz="4" w:space="0" w:color="auto"/>
              <w:left w:val="single" w:sz="4" w:space="0" w:color="auto"/>
              <w:bottom w:val="single" w:sz="4" w:space="0" w:color="auto"/>
              <w:right w:val="single" w:sz="4" w:space="0" w:color="auto"/>
            </w:tcBorders>
          </w:tcPr>
          <w:p w14:paraId="5CFA1EE1"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c>
          <w:tcPr>
            <w:tcW w:w="1921" w:type="dxa"/>
            <w:tcBorders>
              <w:top w:val="single" w:sz="4" w:space="0" w:color="auto"/>
              <w:left w:val="single" w:sz="4" w:space="0" w:color="auto"/>
              <w:bottom w:val="single" w:sz="4" w:space="0" w:color="auto"/>
              <w:right w:val="single" w:sz="4" w:space="0" w:color="auto"/>
            </w:tcBorders>
            <w:vAlign w:val="center"/>
          </w:tcPr>
          <w:p w14:paraId="027F8D63" w14:textId="77777777" w:rsidR="000242C5" w:rsidRPr="000242C5" w:rsidRDefault="000242C5" w:rsidP="000242C5">
            <w:pPr>
              <w:widowControl w:val="0"/>
              <w:snapToGrid w:val="0"/>
              <w:spacing w:after="80" w:line="300" w:lineRule="auto"/>
              <w:ind w:right="170"/>
              <w:rPr>
                <w:rFonts w:ascii="Verdana" w:eastAsia="Verdana" w:hAnsi="Verdana" w:cs="Verdana"/>
                <w:b/>
                <w:sz w:val="18"/>
                <w:szCs w:val="18"/>
                <w:lang w:eastAsia="pl-PL"/>
              </w:rPr>
            </w:pPr>
          </w:p>
        </w:tc>
      </w:tr>
    </w:tbl>
    <w:p w14:paraId="49F71AF5" w14:textId="77777777" w:rsidR="000242C5" w:rsidRPr="000242C5" w:rsidRDefault="000242C5" w:rsidP="00FB68B1">
      <w:pPr>
        <w:spacing w:after="80" w:line="240" w:lineRule="exact"/>
        <w:ind w:left="4690" w:right="-993" w:firstLine="708"/>
        <w:rPr>
          <w:rFonts w:ascii="Verdana" w:eastAsia="Calibri" w:hAnsi="Verdana"/>
          <w:sz w:val="18"/>
          <w:szCs w:val="18"/>
          <w:lang w:eastAsia="pl-PL"/>
        </w:rPr>
      </w:pPr>
    </w:p>
    <w:p w14:paraId="53F5050D" w14:textId="77777777" w:rsidR="000242C5" w:rsidRPr="000242C5" w:rsidRDefault="000242C5" w:rsidP="00FB68B1">
      <w:pPr>
        <w:spacing w:after="80" w:line="240" w:lineRule="exact"/>
        <w:ind w:left="4690" w:right="-993" w:firstLine="708"/>
        <w:rPr>
          <w:rFonts w:ascii="Verdana" w:eastAsia="Calibri" w:hAnsi="Verdana"/>
          <w:sz w:val="18"/>
          <w:szCs w:val="18"/>
          <w:lang w:eastAsia="pl-PL"/>
        </w:rPr>
      </w:pPr>
    </w:p>
    <w:p w14:paraId="58F3155B" w14:textId="1F81DC81" w:rsidR="00FB68B1" w:rsidRPr="000242C5" w:rsidRDefault="00DC680A" w:rsidP="00FB68B1">
      <w:pPr>
        <w:spacing w:after="80" w:line="240" w:lineRule="exact"/>
        <w:ind w:left="4690" w:right="-993" w:firstLine="708"/>
        <w:rPr>
          <w:rFonts w:ascii="Verdana" w:hAnsi="Verdana" w:cstheme="minorHAnsi"/>
          <w:sz w:val="18"/>
          <w:szCs w:val="18"/>
        </w:rPr>
      </w:pPr>
      <w:r w:rsidRPr="000242C5">
        <w:rPr>
          <w:rFonts w:ascii="Verdana" w:hAnsi="Verdana" w:cstheme="minorHAnsi"/>
          <w:sz w:val="18"/>
          <w:szCs w:val="18"/>
        </w:rPr>
        <w:tab/>
        <w:t xml:space="preserve">              </w:t>
      </w:r>
      <w:r w:rsidRPr="000242C5">
        <w:rPr>
          <w:rFonts w:ascii="Verdana" w:hAnsi="Verdana" w:cstheme="minorHAnsi"/>
          <w:sz w:val="18"/>
          <w:szCs w:val="18"/>
        </w:rPr>
        <w:tab/>
        <w:t xml:space="preserve">        </w:t>
      </w:r>
      <w:r w:rsidRPr="000242C5">
        <w:rPr>
          <w:rFonts w:ascii="Verdana" w:hAnsi="Verdana" w:cstheme="minorHAnsi"/>
          <w:sz w:val="18"/>
          <w:szCs w:val="18"/>
        </w:rPr>
        <w:tab/>
      </w:r>
      <w:r w:rsidRPr="000242C5">
        <w:rPr>
          <w:rFonts w:ascii="Verdana" w:hAnsi="Verdana" w:cstheme="minorHAnsi"/>
          <w:sz w:val="18"/>
          <w:szCs w:val="18"/>
        </w:rPr>
        <w:tab/>
      </w:r>
      <w:r w:rsidRPr="000242C5">
        <w:rPr>
          <w:rFonts w:ascii="Verdana" w:hAnsi="Verdana" w:cstheme="minorHAnsi"/>
          <w:sz w:val="18"/>
          <w:szCs w:val="18"/>
        </w:rPr>
        <w:tab/>
      </w:r>
      <w:r w:rsidRPr="000242C5">
        <w:rPr>
          <w:rFonts w:ascii="Verdana" w:hAnsi="Verdana" w:cstheme="minorHAnsi"/>
          <w:sz w:val="18"/>
          <w:szCs w:val="18"/>
        </w:rPr>
        <w:tab/>
      </w:r>
      <w:r w:rsidRPr="000242C5">
        <w:rPr>
          <w:rFonts w:ascii="Verdana" w:hAnsi="Verdana" w:cstheme="minorHAnsi"/>
          <w:sz w:val="18"/>
          <w:szCs w:val="18"/>
        </w:rPr>
        <w:tab/>
      </w:r>
      <w:r w:rsidRPr="000242C5">
        <w:rPr>
          <w:rFonts w:ascii="Verdana" w:hAnsi="Verdana" w:cstheme="minorHAnsi"/>
          <w:sz w:val="18"/>
          <w:szCs w:val="18"/>
        </w:rPr>
        <w:tab/>
      </w:r>
      <w:bookmarkStart w:id="3" w:name="_Toc19182901"/>
      <w:bookmarkStart w:id="4" w:name="_Toc528334789"/>
      <w:bookmarkStart w:id="5" w:name="_Ref528247260"/>
      <w:r w:rsidR="00FB68B1" w:rsidRPr="000242C5">
        <w:rPr>
          <w:rFonts w:ascii="Verdana" w:hAnsi="Verdana" w:cstheme="minorHAnsi"/>
          <w:sz w:val="18"/>
          <w:szCs w:val="18"/>
        </w:rPr>
        <w:tab/>
        <w:t>..........................................................................</w:t>
      </w:r>
    </w:p>
    <w:p w14:paraId="008735CE" w14:textId="77777777" w:rsidR="00FB68B1" w:rsidRPr="000242C5" w:rsidRDefault="00FB68B1" w:rsidP="00FB68B1">
      <w:pPr>
        <w:ind w:left="5398" w:right="68" w:hanging="153"/>
        <w:jc w:val="center"/>
        <w:rPr>
          <w:rFonts w:ascii="Verdana" w:hAnsi="Verdana" w:cstheme="minorHAnsi"/>
          <w:i/>
          <w:sz w:val="18"/>
          <w:szCs w:val="18"/>
        </w:rPr>
      </w:pPr>
      <w:r w:rsidRPr="000242C5">
        <w:rPr>
          <w:rFonts w:ascii="Verdana" w:hAnsi="Verdana" w:cstheme="minorHAnsi"/>
          <w:i/>
          <w:sz w:val="18"/>
          <w:szCs w:val="18"/>
        </w:rPr>
        <w:t>Data i podpisy osób uprawnionych do składania</w:t>
      </w:r>
    </w:p>
    <w:p w14:paraId="3755C795" w14:textId="5D5246C5" w:rsidR="00FB68B1" w:rsidRPr="000242C5" w:rsidRDefault="00FB68B1" w:rsidP="00FB68B1">
      <w:pPr>
        <w:ind w:left="5398" w:right="68" w:hanging="153"/>
        <w:jc w:val="center"/>
        <w:rPr>
          <w:rFonts w:ascii="Verdana" w:hAnsi="Verdana" w:cstheme="minorHAnsi"/>
          <w:i/>
          <w:sz w:val="18"/>
          <w:szCs w:val="18"/>
        </w:rPr>
      </w:pPr>
      <w:r w:rsidRPr="000242C5">
        <w:rPr>
          <w:rFonts w:ascii="Verdana" w:hAnsi="Verdana" w:cstheme="minorHAnsi"/>
          <w:i/>
          <w:sz w:val="18"/>
          <w:szCs w:val="18"/>
        </w:rPr>
        <w:t>oświadczeń woli w imieniu Wykonawcy</w:t>
      </w:r>
      <w:bookmarkEnd w:id="3"/>
      <w:bookmarkEnd w:id="4"/>
      <w:bookmarkEnd w:id="5"/>
    </w:p>
    <w:sectPr w:rsidR="00FB68B1" w:rsidRPr="000242C5" w:rsidSect="00FB68B1">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F8C984" w14:textId="77777777" w:rsidR="00E05613" w:rsidRDefault="00E05613" w:rsidP="004A302B">
      <w:pPr>
        <w:spacing w:line="240" w:lineRule="auto"/>
      </w:pPr>
      <w:r>
        <w:separator/>
      </w:r>
    </w:p>
  </w:endnote>
  <w:endnote w:type="continuationSeparator" w:id="0">
    <w:p w14:paraId="066B5EB5" w14:textId="77777777" w:rsidR="00E05613" w:rsidRDefault="00E056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5AE930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B64C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B64C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3A800" w14:textId="77777777" w:rsidR="00E05613" w:rsidRDefault="00E05613" w:rsidP="004A302B">
      <w:pPr>
        <w:spacing w:line="240" w:lineRule="auto"/>
      </w:pPr>
      <w:r>
        <w:separator/>
      </w:r>
    </w:p>
  </w:footnote>
  <w:footnote w:type="continuationSeparator" w:id="0">
    <w:p w14:paraId="32BF87BE" w14:textId="77777777" w:rsidR="00E05613" w:rsidRDefault="00E056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EA517" w14:textId="65E26443" w:rsidR="002B62F7" w:rsidRDefault="002B62F7" w:rsidP="002B62F7">
    <w:pPr>
      <w:pStyle w:val="nagwekdokumentu"/>
    </w:pPr>
    <w:r>
      <w:rPr>
        <w:noProof/>
        <w:lang w:eastAsia="pl-PL"/>
      </w:rPr>
      <w:drawing>
        <wp:anchor distT="0" distB="0" distL="114300" distR="114300" simplePos="0" relativeHeight="251666432" behindDoc="1" locked="0" layoutInCell="1" allowOverlap="1" wp14:anchorId="6506790C" wp14:editId="19622998">
          <wp:simplePos x="0" y="0"/>
          <wp:positionH relativeFrom="page">
            <wp:posOffset>5701030</wp:posOffset>
          </wp:positionH>
          <wp:positionV relativeFrom="page">
            <wp:posOffset>259080</wp:posOffset>
          </wp:positionV>
          <wp:extent cx="922020" cy="715645"/>
          <wp:effectExtent l="0" t="0" r="0" b="825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020" cy="715645"/>
                  </a:xfrm>
                  <a:prstGeom prst="rect">
                    <a:avLst/>
                  </a:prstGeom>
                  <a:noFill/>
                </pic:spPr>
              </pic:pic>
            </a:graphicData>
          </a:graphic>
          <wp14:sizeRelH relativeFrom="margin">
            <wp14:pctWidth>0</wp14:pctWidth>
          </wp14:sizeRelH>
          <wp14:sizeRelV relativeFrom="margin">
            <wp14:pctHeight>0</wp14:pctHeight>
          </wp14:sizeRelV>
        </wp:anchor>
      </w:drawing>
    </w:r>
  </w:p>
  <w:p w14:paraId="7DF03F97" w14:textId="77777777" w:rsidR="002B62F7" w:rsidRDefault="002B62F7" w:rsidP="002B62F7">
    <w:pPr>
      <w:suppressAutoHyphens/>
      <w:ind w:right="187"/>
      <w:rPr>
        <w:rFonts w:ascii="Verdana" w:hAnsi="Verdana"/>
        <w:color w:val="000000" w:themeColor="text1"/>
        <w:sz w:val="16"/>
        <w:szCs w:val="16"/>
      </w:rPr>
    </w:pPr>
    <w:r>
      <w:rPr>
        <w:rFonts w:ascii="Verdana" w:hAnsi="Verdana"/>
        <w:color w:val="000000" w:themeColor="text1"/>
        <w:sz w:val="16"/>
        <w:szCs w:val="16"/>
      </w:rPr>
      <w:t>Specyfikacja Warunków Zamówienia (SWZ)</w:t>
    </w:r>
  </w:p>
  <w:p w14:paraId="04C474B4" w14:textId="06CD8BAA" w:rsidR="002B62F7" w:rsidRDefault="002B62F7" w:rsidP="002B62F7">
    <w:pPr>
      <w:pStyle w:val="nagwekdokumentu"/>
      <w:rPr>
        <w:rFonts w:ascii="Verdana" w:hAnsi="Verdana"/>
        <w:sz w:val="16"/>
        <w:szCs w:val="16"/>
      </w:rPr>
    </w:pPr>
    <w:r>
      <w:rPr>
        <w:rFonts w:ascii="Verdana" w:hAnsi="Verdana"/>
        <w:sz w:val="16"/>
        <w:szCs w:val="16"/>
      </w:rPr>
      <w:t>POST/DYS/OZ/</w:t>
    </w:r>
    <w:r w:rsidR="000242C5">
      <w:rPr>
        <w:rFonts w:ascii="Verdana" w:hAnsi="Verdana"/>
        <w:sz w:val="16"/>
        <w:szCs w:val="16"/>
      </w:rPr>
      <w:t>GZA/02782/2025</w:t>
    </w:r>
  </w:p>
  <w:p w14:paraId="7FBDBFC7" w14:textId="77777777" w:rsidR="002B62F7" w:rsidRDefault="002B62F7" w:rsidP="002B62F7">
    <w:pPr>
      <w:pStyle w:val="Nagwek"/>
    </w:pPr>
  </w:p>
  <w:p w14:paraId="4A5A1557" w14:textId="173579E5"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2C5"/>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1536"/>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BE4"/>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B6B"/>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482"/>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17A"/>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21BA"/>
    <w:rsid w:val="002A347B"/>
    <w:rsid w:val="002A3ECF"/>
    <w:rsid w:val="002A5BC6"/>
    <w:rsid w:val="002A6128"/>
    <w:rsid w:val="002B0F0A"/>
    <w:rsid w:val="002B28AF"/>
    <w:rsid w:val="002B2A7B"/>
    <w:rsid w:val="002B2E35"/>
    <w:rsid w:val="002B30FD"/>
    <w:rsid w:val="002B3312"/>
    <w:rsid w:val="002B47EA"/>
    <w:rsid w:val="002B4BFC"/>
    <w:rsid w:val="002B4D64"/>
    <w:rsid w:val="002B5817"/>
    <w:rsid w:val="002B62C6"/>
    <w:rsid w:val="002B62F7"/>
    <w:rsid w:val="002B6F98"/>
    <w:rsid w:val="002B7808"/>
    <w:rsid w:val="002B7865"/>
    <w:rsid w:val="002C107F"/>
    <w:rsid w:val="002C2CBE"/>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0948"/>
    <w:rsid w:val="00431240"/>
    <w:rsid w:val="00431F11"/>
    <w:rsid w:val="00434676"/>
    <w:rsid w:val="00434782"/>
    <w:rsid w:val="0043615D"/>
    <w:rsid w:val="004364BD"/>
    <w:rsid w:val="00441640"/>
    <w:rsid w:val="0044403C"/>
    <w:rsid w:val="0044467A"/>
    <w:rsid w:val="00444E99"/>
    <w:rsid w:val="00446AD8"/>
    <w:rsid w:val="0044759F"/>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4EE0"/>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B43"/>
    <w:rsid w:val="004B4556"/>
    <w:rsid w:val="004B5230"/>
    <w:rsid w:val="004B5F30"/>
    <w:rsid w:val="004B64CD"/>
    <w:rsid w:val="004B6A92"/>
    <w:rsid w:val="004B78BB"/>
    <w:rsid w:val="004B7C5F"/>
    <w:rsid w:val="004C009E"/>
    <w:rsid w:val="004C1C4B"/>
    <w:rsid w:val="004C485B"/>
    <w:rsid w:val="004C4A0D"/>
    <w:rsid w:val="004C5E08"/>
    <w:rsid w:val="004C7A81"/>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088"/>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1F5F"/>
    <w:rsid w:val="0063280A"/>
    <w:rsid w:val="00632B07"/>
    <w:rsid w:val="00632C23"/>
    <w:rsid w:val="00632F41"/>
    <w:rsid w:val="00633850"/>
    <w:rsid w:val="00633BBD"/>
    <w:rsid w:val="00634B20"/>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78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ACD"/>
    <w:rsid w:val="00716A25"/>
    <w:rsid w:val="00722DA7"/>
    <w:rsid w:val="00723157"/>
    <w:rsid w:val="00723DBB"/>
    <w:rsid w:val="00723F16"/>
    <w:rsid w:val="00724029"/>
    <w:rsid w:val="007253D3"/>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75E1E"/>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A33"/>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2C3D"/>
    <w:rsid w:val="008530CC"/>
    <w:rsid w:val="00857C86"/>
    <w:rsid w:val="0086173D"/>
    <w:rsid w:val="0086269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3E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5DF"/>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A8D"/>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741"/>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ABD"/>
    <w:rsid w:val="00D21C61"/>
    <w:rsid w:val="00D2236D"/>
    <w:rsid w:val="00D22439"/>
    <w:rsid w:val="00D245A7"/>
    <w:rsid w:val="00D3114C"/>
    <w:rsid w:val="00D319DD"/>
    <w:rsid w:val="00D33389"/>
    <w:rsid w:val="00D3473B"/>
    <w:rsid w:val="00D35265"/>
    <w:rsid w:val="00D35787"/>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613"/>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0FE"/>
    <w:rsid w:val="00EE4B8A"/>
    <w:rsid w:val="00EE5F45"/>
    <w:rsid w:val="00EE76C8"/>
    <w:rsid w:val="00EE7E0A"/>
    <w:rsid w:val="00EF20BE"/>
    <w:rsid w:val="00EF7DD4"/>
    <w:rsid w:val="00F00B3C"/>
    <w:rsid w:val="00F0112B"/>
    <w:rsid w:val="00F011BC"/>
    <w:rsid w:val="00F023E1"/>
    <w:rsid w:val="00F123CB"/>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08E3"/>
    <w:rsid w:val="00F41661"/>
    <w:rsid w:val="00F42885"/>
    <w:rsid w:val="00F43C4D"/>
    <w:rsid w:val="00F451AA"/>
    <w:rsid w:val="00F45C0D"/>
    <w:rsid w:val="00F46B8A"/>
    <w:rsid w:val="00F47B9F"/>
    <w:rsid w:val="00F5061C"/>
    <w:rsid w:val="00F50C8A"/>
    <w:rsid w:val="00F5263D"/>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128A"/>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5A95"/>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E7FD7029-AED7-47B6-A51E-F13BFB05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nagwekdokumentu">
    <w:name w:val="nagłówek dokumentu"/>
    <w:autoRedefine/>
    <w:qFormat/>
    <w:rsid w:val="002B62F7"/>
    <w:pPr>
      <w:spacing w:after="0" w:line="240" w:lineRule="auto"/>
    </w:pPr>
    <w:rPr>
      <w:rFonts w:eastAsia="Times New Roman"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29315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6161382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7 do SWZ Osoby POST.docx</dmsv2BaseFileName>
    <dmsv2BaseDisplayName xmlns="http://schemas.microsoft.com/sharepoint/v3">Zał 7 do SWZ Osoby POST</dmsv2BaseDisplayName>
    <dmsv2SWPP2ObjectNumber xmlns="http://schemas.microsoft.com/sharepoint/v3" xsi:nil="true"/>
    <dmsv2SWPP2SumMD5 xmlns="http://schemas.microsoft.com/sharepoint/v3">2906ee109dd723fc7a8608f15fff20db</dmsv2SWPP2SumMD5>
    <dmsv2BaseMoved xmlns="http://schemas.microsoft.com/sharepoint/v3">false</dmsv2BaseMoved>
    <dmsv2BaseIsSensitive xmlns="http://schemas.microsoft.com/sharepoint/v3">true</dmsv2BaseIsSensitive>
    <dmsv2SWPP2IDSWPP2 xmlns="http://schemas.microsoft.com/sharepoint/v3">686217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22933046</dmsv2BaseClientSystemDocumentID>
    <dmsv2BaseModifiedByID xmlns="http://schemas.microsoft.com/sharepoint/v3">12005075</dmsv2BaseModifiedByID>
    <dmsv2BaseCreatedByID xmlns="http://schemas.microsoft.com/sharepoint/v3">12005075</dmsv2BaseCreatedByID>
    <dmsv2SWPP2ObjectDepartment xmlns="http://schemas.microsoft.com/sharepoint/v3">00000001000700060000000c000000000000</dmsv2SWPP2ObjectDepartment>
    <dmsv2SWPP2ObjectName xmlns="http://schemas.microsoft.com/sharepoint/v3">Wniosek</dmsv2SWPP2ObjectName>
    <_dlc_DocId xmlns="a19cb1c7-c5c7-46d4-85ae-d83685407bba">XD3KHSRJV2AP-1855187278-7073</_dlc_DocId>
    <_dlc_DocIdUrl xmlns="a19cb1c7-c5c7-46d4-85ae-d83685407bba">
      <Url>https://swpp2.dms.gkpge.pl/sites/38/_layouts/15/DocIdRedir.aspx?ID=XD3KHSRJV2AP-1855187278-7073</Url>
      <Description>XD3KHSRJV2AP-1855187278-7073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09D3B-46BA-4B59-BD9B-79A49F4DE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E363518-9887-4230-86B1-09BAC885049D}">
  <ds:schemaRefs>
    <ds:schemaRef ds:uri="http://schemas.microsoft.com/sharepoint/events"/>
  </ds:schemaRefs>
</ds:datastoreItem>
</file>

<file path=customXml/itemProps6.xml><?xml version="1.0" encoding="utf-8"?>
<ds:datastoreItem xmlns:ds="http://schemas.openxmlformats.org/officeDocument/2006/customXml" ds:itemID="{8F84EC20-79A0-4B0F-935D-A4E6B5578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142</Words>
  <Characters>858</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37</cp:revision>
  <cp:lastPrinted>2021-02-26T13:14:00Z</cp:lastPrinted>
  <dcterms:created xsi:type="dcterms:W3CDTF">2021-04-09T12:53:00Z</dcterms:created>
  <dcterms:modified xsi:type="dcterms:W3CDTF">2025-08-08T10:13:00Z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e67dda8b-0fb4-4d29-92b7-f9279e1a0a9f</vt:lpwstr>
  </property>
</Properties>
</file>